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06BDA07" w:rsidR="009A4EA9" w:rsidRPr="00156D62" w:rsidRDefault="009E687B" w:rsidP="007F5067">
      <w:pPr>
        <w:pStyle w:val="Nagwek1"/>
        <w:shd w:val="clear" w:color="auto" w:fill="C6D9F1" w:themeFill="text2" w:themeFillTint="33"/>
        <w:spacing w:before="0" w:line="240" w:lineRule="auto"/>
        <w:jc w:val="center"/>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7</w:t>
      </w:r>
      <w:r w:rsidR="00C244DC"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BE581B">
        <w:rPr>
          <w:rFonts w:cstheme="minorHAnsi"/>
          <w:color w:val="000000" w:themeColor="text1"/>
          <w:sz w:val="20"/>
          <w:szCs w:val="20"/>
        </w:rPr>
        <w:t>WYKAZ OSÓB</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5EC7265" w14:textId="77777777" w:rsidR="0052463C" w:rsidRPr="006B56FD" w:rsidRDefault="0052463C"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AED2FD5" w14:textId="77777777" w:rsidR="0052463C" w:rsidRPr="006B56FD" w:rsidRDefault="0052463C"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850DF7C" w14:textId="6F260691" w:rsidR="0052463C" w:rsidRPr="001030A1" w:rsidRDefault="0052463C"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98793E" w:rsidRPr="001030A1">
              <w:rPr>
                <w:rFonts w:asciiTheme="minorHAnsi" w:eastAsia="Calibri" w:hAnsiTheme="minorHAnsi" w:cstheme="minorHAnsi"/>
                <w:b/>
                <w:sz w:val="20"/>
              </w:rPr>
              <w:t>Zamość</w:t>
            </w:r>
          </w:p>
          <w:p w14:paraId="0F65C83D" w14:textId="5FC09B05" w:rsidR="0052463C" w:rsidRPr="006B56FD" w:rsidRDefault="0098793E" w:rsidP="004E02A7">
            <w:pPr>
              <w:spacing w:before="120" w:after="120" w:line="240" w:lineRule="auto"/>
              <w:contextualSpacing/>
              <w:jc w:val="center"/>
              <w:rPr>
                <w:rFonts w:asciiTheme="minorHAnsi" w:eastAsiaTheme="majorEastAsia" w:hAnsiTheme="minorHAnsi" w:cstheme="minorHAnsi"/>
                <w:i/>
                <w:iCs/>
                <w:sz w:val="20"/>
              </w:rPr>
            </w:pPr>
            <w:r w:rsidRPr="001030A1">
              <w:rPr>
                <w:rFonts w:asciiTheme="minorHAnsi" w:eastAsia="Calibri" w:hAnsiTheme="minorHAnsi" w:cstheme="minorHAnsi"/>
                <w:b/>
                <w:color w:val="000000"/>
                <w:sz w:val="20"/>
              </w:rPr>
              <w:t>ul. Koźmiana 1</w:t>
            </w:r>
            <w:r w:rsidR="004E02A7">
              <w:rPr>
                <w:rFonts w:asciiTheme="minorHAnsi" w:eastAsia="Calibri" w:hAnsiTheme="minorHAnsi" w:cstheme="minorHAnsi"/>
                <w:b/>
                <w:color w:val="000000"/>
                <w:sz w:val="20"/>
              </w:rPr>
              <w:t xml:space="preserve">, </w:t>
            </w:r>
            <w:r w:rsidRPr="001030A1">
              <w:rPr>
                <w:rFonts w:asciiTheme="minorHAnsi" w:eastAsia="Calibri" w:hAnsiTheme="minorHAnsi" w:cstheme="minorHAnsi"/>
                <w:b/>
                <w:color w:val="000000"/>
                <w:sz w:val="20"/>
              </w:rPr>
              <w:t>22-400 Zamość</w:t>
            </w:r>
          </w:p>
        </w:tc>
      </w:tr>
    </w:tbl>
    <w:p w14:paraId="18A388C8" w14:textId="79A058A0" w:rsidR="00DC680A" w:rsidRPr="00CD18BF" w:rsidRDefault="00DC680A" w:rsidP="00A473BE">
      <w:pPr>
        <w:pStyle w:val="Akapitzlist"/>
        <w:spacing w:before="120" w:line="276" w:lineRule="auto"/>
        <w:ind w:left="284"/>
        <w:jc w:val="left"/>
        <w:outlineLvl w:val="0"/>
        <w:rPr>
          <w:rFonts w:asciiTheme="minorHAnsi" w:hAnsiTheme="minorHAnsi" w:cstheme="minorHAnsi"/>
          <w:b/>
          <w:sz w:val="10"/>
          <w:szCs w:val="10"/>
        </w:rPr>
      </w:pPr>
    </w:p>
    <w:p w14:paraId="1774DBC7" w14:textId="6758C1C4" w:rsidR="00DC680A" w:rsidRDefault="00DC680A" w:rsidP="00DC680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20CADFD7" w14:textId="77777777" w:rsidR="00FB68B1" w:rsidRPr="00CD18BF" w:rsidRDefault="00FB68B1" w:rsidP="00A473BE">
      <w:pPr>
        <w:pStyle w:val="Akapitzlist"/>
        <w:spacing w:before="120" w:line="276" w:lineRule="auto"/>
        <w:ind w:left="284"/>
        <w:jc w:val="left"/>
        <w:outlineLvl w:val="0"/>
        <w:rPr>
          <w:rFonts w:asciiTheme="minorHAnsi" w:hAnsiTheme="minorHAnsi" w:cstheme="minorHAnsi"/>
          <w:b/>
          <w:sz w:val="10"/>
          <w:szCs w:val="10"/>
        </w:rPr>
      </w:pPr>
    </w:p>
    <w:p w14:paraId="3190990F" w14:textId="094B0217" w:rsidR="009E687B" w:rsidRPr="009E687B" w:rsidRDefault="00DC680A" w:rsidP="00210C5D">
      <w:pPr>
        <w:spacing w:line="240" w:lineRule="auto"/>
        <w:ind w:left="-567"/>
        <w:rPr>
          <w:rFonts w:asciiTheme="minorHAnsi" w:hAnsiTheme="minorHAnsi" w:cstheme="minorHAnsi"/>
          <w:b/>
          <w:sz w:val="20"/>
        </w:rPr>
      </w:pPr>
      <w:r w:rsidRPr="009E687B">
        <w:rPr>
          <w:rFonts w:asciiTheme="minorHAnsi" w:hAnsiTheme="minorHAnsi" w:cstheme="minorHAnsi"/>
          <w:sz w:val="20"/>
          <w:lang w:eastAsia="pl-PL"/>
        </w:rPr>
        <w:t xml:space="preserve">Składając Ofertę w postępowaniu zakupowym nr </w:t>
      </w:r>
      <w:r w:rsidR="00210C5D">
        <w:rPr>
          <w:rFonts w:asciiTheme="minorHAnsi" w:hAnsiTheme="minorHAnsi" w:cstheme="minorHAnsi"/>
          <w:b/>
          <w:sz w:val="20"/>
        </w:rPr>
        <w:t>POST/DYS/OZ/LZA/01063/2025</w:t>
      </w:r>
      <w:r w:rsidR="0066081E" w:rsidRPr="009E687B">
        <w:rPr>
          <w:rFonts w:asciiTheme="minorHAnsi" w:eastAsia="Calibri" w:hAnsiTheme="minorHAnsi" w:cstheme="minorHAnsi"/>
          <w:sz w:val="20"/>
          <w:lang w:eastAsia="pl-PL"/>
        </w:rPr>
        <w:t xml:space="preserve"> </w:t>
      </w:r>
      <w:r w:rsidRPr="009E687B">
        <w:rPr>
          <w:rFonts w:asciiTheme="minorHAnsi" w:hAnsiTheme="minorHAnsi" w:cstheme="minorHAnsi"/>
          <w:sz w:val="20"/>
          <w:lang w:eastAsia="pl-PL"/>
        </w:rPr>
        <w:t xml:space="preserve">prowadzonym w trybie przetargu nieograniczonego </w:t>
      </w:r>
      <w:r w:rsidR="00274B24" w:rsidRPr="009E687B">
        <w:rPr>
          <w:rFonts w:asciiTheme="minorHAnsi" w:hAnsiTheme="minorHAnsi" w:cstheme="minorHAnsi"/>
          <w:sz w:val="20"/>
          <w:lang w:eastAsia="pl-PL"/>
        </w:rPr>
        <w:t>pn.</w:t>
      </w:r>
      <w:r w:rsidR="009E687B" w:rsidRPr="009E687B">
        <w:rPr>
          <w:rFonts w:asciiTheme="minorHAnsi" w:hAnsiTheme="minorHAnsi" w:cstheme="minorHAnsi"/>
          <w:sz w:val="20"/>
          <w:lang w:eastAsia="pl-PL"/>
        </w:rPr>
        <w:t xml:space="preserve"> </w:t>
      </w:r>
      <w:r w:rsidR="00B10CEE" w:rsidRPr="00B10CEE">
        <w:rPr>
          <w:rFonts w:asciiTheme="minorHAnsi" w:hAnsiTheme="minorHAnsi" w:cstheme="minorHAnsi"/>
          <w:b/>
          <w:bCs/>
          <w:sz w:val="20"/>
          <w:lang w:eastAsia="pl-PL"/>
        </w:rPr>
        <w:t xml:space="preserve">Rozbiórka istniejących i wykonanie nowych mis olejowych pod transformatory mocy w GPZ 110/15kV na potrzeby Oddziału Zamość w podziale na 3 części realizowanych w </w:t>
      </w:r>
      <w:r w:rsidR="00210C5D">
        <w:rPr>
          <w:rFonts w:asciiTheme="minorHAnsi" w:hAnsiTheme="minorHAnsi" w:cstheme="minorHAnsi"/>
          <w:b/>
          <w:bCs/>
          <w:sz w:val="20"/>
          <w:lang w:eastAsia="pl-PL"/>
        </w:rPr>
        <w:t>systemie „zaprojektuj i zbuduj”</w:t>
      </w:r>
      <w:r w:rsidR="006826D2">
        <w:rPr>
          <w:rFonts w:asciiTheme="minorHAnsi" w:hAnsiTheme="minorHAnsi" w:cstheme="minorHAnsi"/>
          <w:b/>
          <w:bCs/>
          <w:sz w:val="20"/>
          <w:lang w:eastAsia="pl-PL"/>
        </w:rPr>
        <w:t xml:space="preserve">, </w:t>
      </w:r>
      <w:r w:rsidRPr="009E687B">
        <w:rPr>
          <w:rFonts w:asciiTheme="minorHAnsi" w:hAnsiTheme="minorHAnsi" w:cstheme="minorHAnsi"/>
          <w:sz w:val="20"/>
          <w:lang w:eastAsia="pl-PL"/>
        </w:rPr>
        <w:t>oświadczamy, że dysponujemy następującymi osobami zdolnymi do realizacji zadania zdolnymi do wykonan</w:t>
      </w:r>
      <w:r w:rsidR="00831B7B" w:rsidRPr="009E687B">
        <w:rPr>
          <w:rFonts w:asciiTheme="minorHAnsi" w:hAnsiTheme="minorHAnsi" w:cstheme="minorHAnsi"/>
          <w:sz w:val="20"/>
          <w:lang w:eastAsia="pl-PL"/>
        </w:rPr>
        <w:t>i</w:t>
      </w:r>
      <w:r w:rsidR="009E687B" w:rsidRPr="009E687B">
        <w:rPr>
          <w:rFonts w:asciiTheme="minorHAnsi" w:hAnsiTheme="minorHAnsi" w:cstheme="minorHAnsi"/>
          <w:sz w:val="20"/>
          <w:lang w:eastAsia="pl-PL"/>
        </w:rPr>
        <w:t>a przedmiotu Zakupu.</w:t>
      </w:r>
    </w:p>
    <w:p w14:paraId="1670D883" w14:textId="77777777" w:rsidR="009E687B" w:rsidRDefault="009E687B" w:rsidP="00210C5D">
      <w:pPr>
        <w:spacing w:line="240" w:lineRule="auto"/>
        <w:ind w:left="-567"/>
        <w:rPr>
          <w:rFonts w:asciiTheme="minorHAnsi" w:hAnsiTheme="minorHAnsi" w:cstheme="minorHAnsi"/>
          <w:sz w:val="20"/>
          <w:lang w:eastAsia="pl-PL"/>
        </w:rPr>
      </w:pPr>
      <w:bookmarkStart w:id="2" w:name="_GoBack"/>
      <w:bookmarkEnd w:id="2"/>
    </w:p>
    <w:p w14:paraId="6E16BEA8" w14:textId="332636D3" w:rsidR="00DC680A" w:rsidRPr="009E687B" w:rsidRDefault="00210C5D" w:rsidP="00210C5D">
      <w:pPr>
        <w:spacing w:line="240" w:lineRule="auto"/>
        <w:ind w:left="-567"/>
        <w:rPr>
          <w:rFonts w:asciiTheme="minorHAnsi" w:hAnsiTheme="minorHAnsi" w:cstheme="minorHAnsi"/>
          <w:b/>
          <w:color w:val="FF0000"/>
          <w:sz w:val="20"/>
          <w:lang w:eastAsia="pl-PL"/>
        </w:rPr>
      </w:pPr>
      <w:r>
        <w:rPr>
          <w:rFonts w:asciiTheme="minorHAnsi" w:hAnsiTheme="minorHAnsi" w:cstheme="minorHAnsi"/>
          <w:b/>
          <w:color w:val="FF0000"/>
          <w:sz w:val="20"/>
          <w:lang w:eastAsia="pl-PL"/>
        </w:rPr>
        <w:t>Dotyczy c</w:t>
      </w:r>
      <w:r w:rsidR="007F5067" w:rsidRPr="009E687B">
        <w:rPr>
          <w:rFonts w:asciiTheme="minorHAnsi" w:hAnsiTheme="minorHAnsi" w:cstheme="minorHAnsi"/>
          <w:b/>
          <w:color w:val="FF0000"/>
          <w:sz w:val="20"/>
          <w:lang w:eastAsia="pl-PL"/>
        </w:rPr>
        <w:t xml:space="preserve">zęści </w:t>
      </w:r>
      <w:r>
        <w:rPr>
          <w:rFonts w:asciiTheme="minorHAnsi" w:hAnsiTheme="minorHAnsi" w:cstheme="minorHAnsi"/>
          <w:b/>
          <w:color w:val="FF0000"/>
          <w:sz w:val="20"/>
          <w:lang w:eastAsia="pl-PL"/>
        </w:rPr>
        <w:t xml:space="preserve">postępowania </w:t>
      </w:r>
      <w:r w:rsidR="007F5067" w:rsidRPr="009E687B">
        <w:rPr>
          <w:rFonts w:asciiTheme="minorHAnsi" w:hAnsiTheme="minorHAnsi" w:cstheme="minorHAnsi"/>
          <w:b/>
          <w:color w:val="FF0000"/>
          <w:sz w:val="20"/>
          <w:lang w:eastAsia="pl-PL"/>
        </w:rPr>
        <w:t>nr ………………..</w:t>
      </w:r>
    </w:p>
    <w:p w14:paraId="6D4FE649" w14:textId="111B2F70" w:rsidR="000E0258" w:rsidRDefault="000E0258" w:rsidP="009E687B">
      <w:pPr>
        <w:widowControl w:val="0"/>
        <w:snapToGrid w:val="0"/>
        <w:spacing w:line="240" w:lineRule="auto"/>
        <w:ind w:right="170"/>
        <w:rPr>
          <w:rFonts w:asciiTheme="minorHAnsi" w:hAnsiTheme="minorHAnsi" w:cstheme="minorHAnsi"/>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351226" w:rsidRPr="00351226" w14:paraId="30B834F4" w14:textId="77777777" w:rsidTr="00C05C4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DBFCC0B"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0367D7"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27B34C2B" w14:textId="77777777" w:rsidR="00351226" w:rsidRPr="00351226" w:rsidRDefault="00351226" w:rsidP="00351226">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247DD5C7"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A7F0A10"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6B1C853"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2D5F010E"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351226" w:rsidRPr="00351226" w14:paraId="23DEE06C" w14:textId="77777777" w:rsidTr="00C05C4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5D43754" w14:textId="77777777" w:rsidR="00351226" w:rsidRPr="00351226" w:rsidRDefault="00351226" w:rsidP="00351226">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95B5E51" w14:textId="77777777" w:rsidR="00351226" w:rsidRPr="00351226" w:rsidRDefault="00351226" w:rsidP="00351226">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13E2A3C" w14:textId="77777777" w:rsidR="00351226" w:rsidRPr="00351226" w:rsidRDefault="00351226" w:rsidP="00351226">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68E70D58"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02F7E91A"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BB62EC8" w14:textId="77777777" w:rsidR="00351226" w:rsidRPr="00351226" w:rsidRDefault="00351226" w:rsidP="00351226">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72DB289" w14:textId="77777777" w:rsidR="00351226" w:rsidRPr="00351226" w:rsidRDefault="00351226" w:rsidP="00351226">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F26F056"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2"/>
            </w:r>
          </w:p>
        </w:tc>
      </w:tr>
      <w:tr w:rsidR="00351226" w:rsidRPr="00351226" w14:paraId="0F4C7389" w14:textId="77777777" w:rsidTr="00C05C4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8544628" w14:textId="77777777" w:rsidR="00351226" w:rsidRPr="00351226" w:rsidRDefault="00351226" w:rsidP="00351226">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4144BD8" w14:textId="77777777" w:rsidR="00351226" w:rsidRPr="00351226" w:rsidRDefault="00351226" w:rsidP="00351226">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AE52BE" w14:textId="77777777" w:rsidR="00351226" w:rsidRPr="00351226" w:rsidRDefault="00351226" w:rsidP="00351226">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5FA9227B" w14:textId="77777777" w:rsidR="00351226" w:rsidRPr="00351226" w:rsidRDefault="00351226" w:rsidP="00351226">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9CB241" w14:textId="77777777" w:rsidR="00351226" w:rsidRPr="00351226" w:rsidRDefault="00351226" w:rsidP="00351226">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46F6531" w14:textId="77777777" w:rsidR="00351226" w:rsidRPr="00351226" w:rsidRDefault="00351226" w:rsidP="00351226">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089F31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740E2D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351226" w:rsidRPr="00351226" w14:paraId="256501BC" w14:textId="77777777" w:rsidTr="00351226">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02F8FF41" w14:textId="595B0DF5" w:rsidR="00351226" w:rsidRPr="00351226" w:rsidRDefault="00351226" w:rsidP="00351226">
            <w:pPr>
              <w:spacing w:line="240" w:lineRule="auto"/>
              <w:jc w:val="left"/>
              <w:rPr>
                <w:rFonts w:ascii="Calibri Light" w:eastAsia="Calibri" w:hAnsi="Calibri Light"/>
                <w:bCs/>
                <w:sz w:val="20"/>
                <w:lang w:eastAsia="ar-SA"/>
              </w:rPr>
            </w:pPr>
            <w:r w:rsidRPr="00351226">
              <w:rPr>
                <w:rFonts w:ascii="Calibri" w:eastAsia="Calibri" w:hAnsi="Calibri" w:cs="Arial"/>
                <w:b/>
                <w:bCs/>
                <w:szCs w:val="22"/>
                <w:lang w:eastAsia="pl-PL"/>
              </w:rPr>
              <w:t xml:space="preserve">Osoby posiadające ……. </w:t>
            </w:r>
            <w:r w:rsidRPr="00351226">
              <w:rPr>
                <w:rFonts w:ascii="Calibri" w:eastAsia="Calibri" w:hAnsi="Calibri" w:cs="Calibri"/>
                <w:bCs/>
                <w:sz w:val="18"/>
                <w:szCs w:val="22"/>
                <w:highlight w:val="yellow"/>
                <w:lang w:eastAsia="pl-PL"/>
              </w:rPr>
              <w:t>[</w:t>
            </w:r>
            <w:r w:rsidRPr="00351226">
              <w:rPr>
                <w:rFonts w:ascii="Calibri" w:eastAsia="Calibri" w:hAnsi="Calibri" w:cs="Arial"/>
                <w:bCs/>
                <w:sz w:val="18"/>
                <w:szCs w:val="22"/>
                <w:highlight w:val="yellow"/>
                <w:lang w:eastAsia="pl-PL"/>
              </w:rPr>
              <w:t>wskazać kwalifikacje / uprawnienia / doświadczenie</w:t>
            </w:r>
            <w:r w:rsidRPr="00351226">
              <w:rPr>
                <w:rFonts w:ascii="Calibri" w:eastAsia="Calibri" w:hAnsi="Calibri" w:cs="Calibri"/>
                <w:bCs/>
                <w:sz w:val="18"/>
                <w:szCs w:val="22"/>
                <w:highlight w:val="yellow"/>
                <w:lang w:eastAsia="pl-PL"/>
              </w:rPr>
              <w:t>]</w:t>
            </w:r>
          </w:p>
        </w:tc>
      </w:tr>
      <w:tr w:rsidR="00351226" w:rsidRPr="00351226" w14:paraId="34157AD3"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F0047B7"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CC0DB9"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7374EA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FD1D58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FF89878"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EFE0EEE"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38FAA69"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37AA12B1"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6A87772F"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9BF2C2"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3BCC9E2"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C998890"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918F5A0"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D93B19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6111671"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96E16A"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F527CB9" w14:textId="77777777" w:rsidR="00351226" w:rsidRPr="00351226" w:rsidRDefault="00351226" w:rsidP="00351226">
            <w:pPr>
              <w:spacing w:line="240" w:lineRule="auto"/>
              <w:jc w:val="center"/>
              <w:rPr>
                <w:rFonts w:ascii="Calibri Light" w:eastAsia="Calibri" w:hAnsi="Calibri Light"/>
                <w:bCs/>
                <w:i/>
                <w:sz w:val="20"/>
                <w:lang w:eastAsia="ar-SA"/>
              </w:rPr>
            </w:pPr>
          </w:p>
        </w:tc>
      </w:tr>
    </w:tbl>
    <w:p w14:paraId="69F425D5" w14:textId="77777777" w:rsidR="00351226" w:rsidRPr="00351226" w:rsidRDefault="00351226" w:rsidP="00351226">
      <w:pPr>
        <w:spacing w:before="120" w:line="240" w:lineRule="auto"/>
        <w:ind w:right="-569"/>
        <w:outlineLvl w:val="0"/>
        <w:rPr>
          <w:rFonts w:asciiTheme="minorHAnsi" w:hAnsiTheme="minorHAnsi" w:cstheme="minorHAnsi"/>
          <w:i/>
          <w:sz w:val="16"/>
          <w:szCs w:val="18"/>
        </w:rPr>
      </w:pPr>
      <w:bookmarkStart w:id="3" w:name="_Toc18342848"/>
      <w:bookmarkStart w:id="4" w:name="_Toc54073231"/>
      <w:bookmarkStart w:id="5" w:name="_Toc57057714"/>
      <w:bookmarkStart w:id="6" w:name="_Toc57122890"/>
      <w:bookmarkStart w:id="7" w:name="_Toc57637479"/>
      <w:r w:rsidRPr="00351226">
        <w:rPr>
          <w:rFonts w:asciiTheme="minorHAnsi" w:hAnsiTheme="minorHAnsi" w:cstheme="minorHAnsi"/>
          <w:i/>
          <w:sz w:val="16"/>
          <w:szCs w:val="18"/>
        </w:rPr>
        <w:t>UWAGA: Należy dostosować ilość wierszy do ilości wymaganych osób</w:t>
      </w:r>
      <w:bookmarkEnd w:id="3"/>
      <w:bookmarkEnd w:id="4"/>
      <w:bookmarkEnd w:id="5"/>
      <w:bookmarkEnd w:id="6"/>
      <w:bookmarkEnd w:id="7"/>
    </w:p>
    <w:p w14:paraId="565C3B76" w14:textId="77777777" w:rsidR="00351226" w:rsidRPr="00351226" w:rsidRDefault="00351226" w:rsidP="00CD18BF">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B620AF7" w14:textId="77777777" w:rsidR="00351226" w:rsidRPr="00CD18BF" w:rsidRDefault="00351226" w:rsidP="00351226">
      <w:pPr>
        <w:autoSpaceDE w:val="0"/>
        <w:autoSpaceDN w:val="0"/>
        <w:spacing w:line="240" w:lineRule="auto"/>
        <w:rPr>
          <w:rFonts w:asciiTheme="minorHAnsi" w:eastAsia="Calibri" w:hAnsiTheme="minorHAnsi" w:cstheme="minorHAnsi"/>
          <w:sz w:val="12"/>
          <w:szCs w:val="12"/>
          <w:lang w:eastAsia="pl-PL"/>
        </w:rPr>
      </w:pPr>
    </w:p>
    <w:p w14:paraId="6B4B6B30" w14:textId="77777777" w:rsidR="00351226" w:rsidRPr="00351226" w:rsidRDefault="00351226" w:rsidP="00351226">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6697520A" w14:textId="20FC3163" w:rsidR="00351226" w:rsidRPr="00CD18BF" w:rsidRDefault="00351226" w:rsidP="00CD18BF">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59FFB309" w14:textId="77777777" w:rsidR="00543737" w:rsidRDefault="00DC680A" w:rsidP="00FB68B1">
      <w:pPr>
        <w:spacing w:after="80" w:line="240" w:lineRule="exact"/>
        <w:ind w:left="4690" w:right="-993" w:firstLine="708"/>
        <w:rPr>
          <w:rFonts w:asciiTheme="minorHAnsi" w:hAnsiTheme="minorHAnsi" w:cstheme="minorHAnsi"/>
          <w:sz w:val="20"/>
        </w:rPr>
      </w:pPr>
      <w:r w:rsidRPr="00DC680A">
        <w:rPr>
          <w:rFonts w:asciiTheme="minorHAnsi" w:hAnsiTheme="minorHAnsi" w:cstheme="minorHAnsi"/>
          <w:sz w:val="20"/>
        </w:rPr>
        <w:tab/>
        <w:t xml:space="preserve">              </w:t>
      </w:r>
      <w:r w:rsidRPr="00DC680A">
        <w:rPr>
          <w:rFonts w:asciiTheme="minorHAnsi" w:hAnsiTheme="minorHAnsi" w:cstheme="minorHAnsi"/>
          <w:sz w:val="20"/>
        </w:rPr>
        <w:tab/>
      </w:r>
    </w:p>
    <w:p w14:paraId="58F3155B" w14:textId="336B60ED"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8" w:name="_Toc19182901"/>
      <w:bookmarkStart w:id="9" w:name="_Toc528334789"/>
      <w:bookmarkStart w:id="10" w:name="_Ref528247260"/>
      <w:r w:rsidR="00543737">
        <w:rPr>
          <w:rFonts w:asciiTheme="minorHAnsi" w:hAnsiTheme="minorHAnsi" w:cstheme="minorHAnsi"/>
          <w:sz w:val="20"/>
        </w:rPr>
        <w:t xml:space="preserve">     </w:t>
      </w:r>
      <w:r w:rsidR="00FB68B1">
        <w:rPr>
          <w:rFonts w:asciiTheme="minorHAnsi" w:hAnsiTheme="minorHAnsi" w:cstheme="minorHAnsi"/>
          <w:sz w:val="20"/>
        </w:rPr>
        <w:tab/>
      </w:r>
      <w:r w:rsidR="00543737">
        <w:rPr>
          <w:rFonts w:asciiTheme="minorHAnsi" w:hAnsiTheme="minorHAnsi" w:cstheme="minorHAnsi"/>
          <w:sz w:val="20"/>
        </w:rPr>
        <w:t xml:space="preserve">               </w:t>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bookmarkEnd w:id="8"/>
      <w:bookmarkEnd w:id="9"/>
      <w:bookmarkEnd w:id="10"/>
    </w:p>
    <w:sectPr w:rsidR="00FB68B1" w:rsidSect="00CD18BF">
      <w:headerReference w:type="default" r:id="rId13"/>
      <w:footerReference w:type="default" r:id="rId14"/>
      <w:pgSz w:w="11909" w:h="16834"/>
      <w:pgMar w:top="851"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6AA9C6" w14:textId="77777777" w:rsidR="00F40E53" w:rsidRDefault="00F40E53" w:rsidP="004A302B">
      <w:pPr>
        <w:spacing w:line="240" w:lineRule="auto"/>
      </w:pPr>
      <w:r>
        <w:separator/>
      </w:r>
    </w:p>
  </w:endnote>
  <w:endnote w:type="continuationSeparator" w:id="0">
    <w:p w14:paraId="20618E4E" w14:textId="77777777" w:rsidR="00F40E53" w:rsidRDefault="00F40E5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0BC58D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10C5D">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10C5D">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D464CA" w14:textId="77777777" w:rsidR="00F40E53" w:rsidRDefault="00F40E53" w:rsidP="004A302B">
      <w:pPr>
        <w:spacing w:line="240" w:lineRule="auto"/>
      </w:pPr>
      <w:r>
        <w:separator/>
      </w:r>
    </w:p>
  </w:footnote>
  <w:footnote w:type="continuationSeparator" w:id="0">
    <w:p w14:paraId="216349B8" w14:textId="77777777" w:rsidR="00F40E53" w:rsidRDefault="00F40E53"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6A8AB54F" w:rsidR="002369B6" w:rsidRPr="000F58B6" w:rsidRDefault="002369B6" w:rsidP="00543737">
    <w:pPr>
      <w:pStyle w:val="Nagwek"/>
      <w:tabs>
        <w:tab w:val="clear" w:pos="4536"/>
        <w:tab w:val="clear" w:pos="9072"/>
        <w:tab w:val="left" w:pos="5265"/>
      </w:tabs>
      <w:spacing w:after="120" w:line="276" w:lineRule="auto"/>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2DC4"/>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D15"/>
    <w:rsid w:val="000239B3"/>
    <w:rsid w:val="00023EDE"/>
    <w:rsid w:val="00025FE0"/>
    <w:rsid w:val="000272CF"/>
    <w:rsid w:val="000273E9"/>
    <w:rsid w:val="00031ABB"/>
    <w:rsid w:val="00032E9D"/>
    <w:rsid w:val="000339B0"/>
    <w:rsid w:val="00033A96"/>
    <w:rsid w:val="00034466"/>
    <w:rsid w:val="00034781"/>
    <w:rsid w:val="000357F9"/>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B9D"/>
    <w:rsid w:val="00064A47"/>
    <w:rsid w:val="00064F26"/>
    <w:rsid w:val="00066400"/>
    <w:rsid w:val="00066C3D"/>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09C0"/>
    <w:rsid w:val="000C16FD"/>
    <w:rsid w:val="000C246E"/>
    <w:rsid w:val="000C2E11"/>
    <w:rsid w:val="000C3A88"/>
    <w:rsid w:val="000C5FE9"/>
    <w:rsid w:val="000C6B4C"/>
    <w:rsid w:val="000C79A6"/>
    <w:rsid w:val="000C7F24"/>
    <w:rsid w:val="000C7F71"/>
    <w:rsid w:val="000D092A"/>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0258"/>
    <w:rsid w:val="000E1EA0"/>
    <w:rsid w:val="000E3A9E"/>
    <w:rsid w:val="000E54D8"/>
    <w:rsid w:val="000E5D5A"/>
    <w:rsid w:val="000E76A0"/>
    <w:rsid w:val="000E7C91"/>
    <w:rsid w:val="000F0FF6"/>
    <w:rsid w:val="000F17FB"/>
    <w:rsid w:val="000F3815"/>
    <w:rsid w:val="000F58B6"/>
    <w:rsid w:val="000F5D37"/>
    <w:rsid w:val="000F77CE"/>
    <w:rsid w:val="00100052"/>
    <w:rsid w:val="0010053E"/>
    <w:rsid w:val="001007C3"/>
    <w:rsid w:val="00101C1B"/>
    <w:rsid w:val="00101D38"/>
    <w:rsid w:val="00101F51"/>
    <w:rsid w:val="001030A1"/>
    <w:rsid w:val="00103712"/>
    <w:rsid w:val="001050AB"/>
    <w:rsid w:val="00105610"/>
    <w:rsid w:val="001116B5"/>
    <w:rsid w:val="00112269"/>
    <w:rsid w:val="00112825"/>
    <w:rsid w:val="00116321"/>
    <w:rsid w:val="00117691"/>
    <w:rsid w:val="0011796C"/>
    <w:rsid w:val="00117C0B"/>
    <w:rsid w:val="001212B3"/>
    <w:rsid w:val="001228DC"/>
    <w:rsid w:val="00122C4C"/>
    <w:rsid w:val="0012465E"/>
    <w:rsid w:val="0012511B"/>
    <w:rsid w:val="001270AE"/>
    <w:rsid w:val="00131A23"/>
    <w:rsid w:val="001324E6"/>
    <w:rsid w:val="001325C6"/>
    <w:rsid w:val="001355C1"/>
    <w:rsid w:val="00137254"/>
    <w:rsid w:val="001402AB"/>
    <w:rsid w:val="001407D1"/>
    <w:rsid w:val="001407DB"/>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22F"/>
    <w:rsid w:val="00171C78"/>
    <w:rsid w:val="001728F5"/>
    <w:rsid w:val="00173A31"/>
    <w:rsid w:val="001741FB"/>
    <w:rsid w:val="00174BE0"/>
    <w:rsid w:val="00175CDB"/>
    <w:rsid w:val="00176445"/>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E71"/>
    <w:rsid w:val="002073F1"/>
    <w:rsid w:val="00210C5D"/>
    <w:rsid w:val="00211C1B"/>
    <w:rsid w:val="002124EA"/>
    <w:rsid w:val="0021425D"/>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6019"/>
    <w:rsid w:val="0026700B"/>
    <w:rsid w:val="002671BC"/>
    <w:rsid w:val="00267616"/>
    <w:rsid w:val="002677DA"/>
    <w:rsid w:val="00267858"/>
    <w:rsid w:val="002679B4"/>
    <w:rsid w:val="0027034A"/>
    <w:rsid w:val="00271154"/>
    <w:rsid w:val="00273729"/>
    <w:rsid w:val="002739DD"/>
    <w:rsid w:val="00274508"/>
    <w:rsid w:val="0027456A"/>
    <w:rsid w:val="00274AB8"/>
    <w:rsid w:val="00274B24"/>
    <w:rsid w:val="00275B02"/>
    <w:rsid w:val="00277135"/>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16"/>
    <w:rsid w:val="002A5BC6"/>
    <w:rsid w:val="002A6128"/>
    <w:rsid w:val="002B014C"/>
    <w:rsid w:val="002B09B2"/>
    <w:rsid w:val="002B0F0A"/>
    <w:rsid w:val="002B1DC8"/>
    <w:rsid w:val="002B28AF"/>
    <w:rsid w:val="002B2A7B"/>
    <w:rsid w:val="002B2E35"/>
    <w:rsid w:val="002B3312"/>
    <w:rsid w:val="002B47EA"/>
    <w:rsid w:val="002B4BFC"/>
    <w:rsid w:val="002B4D64"/>
    <w:rsid w:val="002B5021"/>
    <w:rsid w:val="002B5817"/>
    <w:rsid w:val="002B62C6"/>
    <w:rsid w:val="002B6F98"/>
    <w:rsid w:val="002B7808"/>
    <w:rsid w:val="002B7865"/>
    <w:rsid w:val="002C107F"/>
    <w:rsid w:val="002C3573"/>
    <w:rsid w:val="002C3F06"/>
    <w:rsid w:val="002C62F5"/>
    <w:rsid w:val="002C6CE5"/>
    <w:rsid w:val="002C7E68"/>
    <w:rsid w:val="002D431C"/>
    <w:rsid w:val="002D58A4"/>
    <w:rsid w:val="002D6DB5"/>
    <w:rsid w:val="002E2F38"/>
    <w:rsid w:val="002E39C6"/>
    <w:rsid w:val="002E4B11"/>
    <w:rsid w:val="002E557A"/>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00E2"/>
    <w:rsid w:val="003203C0"/>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4149"/>
    <w:rsid w:val="0036497F"/>
    <w:rsid w:val="00364D77"/>
    <w:rsid w:val="003663AF"/>
    <w:rsid w:val="0036696B"/>
    <w:rsid w:val="003669AE"/>
    <w:rsid w:val="00367795"/>
    <w:rsid w:val="003700A0"/>
    <w:rsid w:val="0037037C"/>
    <w:rsid w:val="003723FB"/>
    <w:rsid w:val="0037344D"/>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1D40"/>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1F02"/>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8E9"/>
    <w:rsid w:val="0047096D"/>
    <w:rsid w:val="00471571"/>
    <w:rsid w:val="00471E73"/>
    <w:rsid w:val="004723E9"/>
    <w:rsid w:val="004746A8"/>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5CC"/>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838"/>
    <w:rsid w:val="004A6A12"/>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2A7"/>
    <w:rsid w:val="004E2CA3"/>
    <w:rsid w:val="004E41B6"/>
    <w:rsid w:val="004E4323"/>
    <w:rsid w:val="004E4393"/>
    <w:rsid w:val="004E48E9"/>
    <w:rsid w:val="004E528A"/>
    <w:rsid w:val="004E75D3"/>
    <w:rsid w:val="004F0088"/>
    <w:rsid w:val="004F0094"/>
    <w:rsid w:val="004F0173"/>
    <w:rsid w:val="004F0448"/>
    <w:rsid w:val="004F1005"/>
    <w:rsid w:val="004F10E0"/>
    <w:rsid w:val="004F2C68"/>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420F"/>
    <w:rsid w:val="0050686F"/>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0474"/>
    <w:rsid w:val="00532659"/>
    <w:rsid w:val="00533129"/>
    <w:rsid w:val="00533E90"/>
    <w:rsid w:val="00534AA5"/>
    <w:rsid w:val="0053751B"/>
    <w:rsid w:val="00537956"/>
    <w:rsid w:val="00540974"/>
    <w:rsid w:val="00540CDC"/>
    <w:rsid w:val="00541F0C"/>
    <w:rsid w:val="005434FF"/>
    <w:rsid w:val="00543737"/>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6791"/>
    <w:rsid w:val="0057723F"/>
    <w:rsid w:val="00580F54"/>
    <w:rsid w:val="00582CBE"/>
    <w:rsid w:val="005834AF"/>
    <w:rsid w:val="00583908"/>
    <w:rsid w:val="005843BB"/>
    <w:rsid w:val="005845F2"/>
    <w:rsid w:val="005851E8"/>
    <w:rsid w:val="00585723"/>
    <w:rsid w:val="00585EFB"/>
    <w:rsid w:val="00585F01"/>
    <w:rsid w:val="00590042"/>
    <w:rsid w:val="00590E7F"/>
    <w:rsid w:val="00590EFC"/>
    <w:rsid w:val="00591902"/>
    <w:rsid w:val="00592A10"/>
    <w:rsid w:val="00593215"/>
    <w:rsid w:val="00594FC2"/>
    <w:rsid w:val="0059516F"/>
    <w:rsid w:val="00597790"/>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4C6"/>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075B6"/>
    <w:rsid w:val="0061135A"/>
    <w:rsid w:val="0061269F"/>
    <w:rsid w:val="00612D80"/>
    <w:rsid w:val="00615A31"/>
    <w:rsid w:val="00615E00"/>
    <w:rsid w:val="00616F3C"/>
    <w:rsid w:val="00617104"/>
    <w:rsid w:val="00622AA9"/>
    <w:rsid w:val="00622E24"/>
    <w:rsid w:val="0062407D"/>
    <w:rsid w:val="00624549"/>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AC3"/>
    <w:rsid w:val="00637544"/>
    <w:rsid w:val="00645623"/>
    <w:rsid w:val="0064713F"/>
    <w:rsid w:val="006472C7"/>
    <w:rsid w:val="0065074A"/>
    <w:rsid w:val="00650D35"/>
    <w:rsid w:val="0065152B"/>
    <w:rsid w:val="006518C9"/>
    <w:rsid w:val="00651CC4"/>
    <w:rsid w:val="006527F9"/>
    <w:rsid w:val="006534F2"/>
    <w:rsid w:val="006536DD"/>
    <w:rsid w:val="006537DA"/>
    <w:rsid w:val="006540CC"/>
    <w:rsid w:val="0065547D"/>
    <w:rsid w:val="00656B5A"/>
    <w:rsid w:val="00656E25"/>
    <w:rsid w:val="00657CE0"/>
    <w:rsid w:val="006600DF"/>
    <w:rsid w:val="00660592"/>
    <w:rsid w:val="006607AF"/>
    <w:rsid w:val="0066081E"/>
    <w:rsid w:val="0066308D"/>
    <w:rsid w:val="00663728"/>
    <w:rsid w:val="00663EE3"/>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6D2"/>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F5C"/>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0781"/>
    <w:rsid w:val="006F166E"/>
    <w:rsid w:val="006F2267"/>
    <w:rsid w:val="006F2D30"/>
    <w:rsid w:val="006F326D"/>
    <w:rsid w:val="006F36EB"/>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161F"/>
    <w:rsid w:val="00722DA7"/>
    <w:rsid w:val="00723157"/>
    <w:rsid w:val="00723DBB"/>
    <w:rsid w:val="00723F16"/>
    <w:rsid w:val="00724029"/>
    <w:rsid w:val="007250E5"/>
    <w:rsid w:val="00726536"/>
    <w:rsid w:val="007276F9"/>
    <w:rsid w:val="007304DE"/>
    <w:rsid w:val="00730560"/>
    <w:rsid w:val="0073094A"/>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12D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5067"/>
    <w:rsid w:val="007F66A3"/>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3DAB"/>
    <w:rsid w:val="00824CAE"/>
    <w:rsid w:val="008254B7"/>
    <w:rsid w:val="008260A8"/>
    <w:rsid w:val="00827409"/>
    <w:rsid w:val="00827FDC"/>
    <w:rsid w:val="0083049F"/>
    <w:rsid w:val="00831B7B"/>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06C"/>
    <w:rsid w:val="00876BC6"/>
    <w:rsid w:val="00877A05"/>
    <w:rsid w:val="00877D88"/>
    <w:rsid w:val="00877F1D"/>
    <w:rsid w:val="00880069"/>
    <w:rsid w:val="00880C90"/>
    <w:rsid w:val="00881138"/>
    <w:rsid w:val="008822A0"/>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F7"/>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3A1"/>
    <w:rsid w:val="00943676"/>
    <w:rsid w:val="0094389D"/>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177"/>
    <w:rsid w:val="009839E5"/>
    <w:rsid w:val="00983C93"/>
    <w:rsid w:val="009845CA"/>
    <w:rsid w:val="009848E6"/>
    <w:rsid w:val="00985E2D"/>
    <w:rsid w:val="009860DB"/>
    <w:rsid w:val="0098701A"/>
    <w:rsid w:val="00987631"/>
    <w:rsid w:val="0098793E"/>
    <w:rsid w:val="00987AC6"/>
    <w:rsid w:val="009901CA"/>
    <w:rsid w:val="00991AA8"/>
    <w:rsid w:val="009927F3"/>
    <w:rsid w:val="00994027"/>
    <w:rsid w:val="00995AB2"/>
    <w:rsid w:val="00995F52"/>
    <w:rsid w:val="009969CD"/>
    <w:rsid w:val="00996C00"/>
    <w:rsid w:val="00997487"/>
    <w:rsid w:val="009A04D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09B5"/>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2E40"/>
    <w:rsid w:val="009E3AE6"/>
    <w:rsid w:val="009E50F7"/>
    <w:rsid w:val="009E5331"/>
    <w:rsid w:val="009E6603"/>
    <w:rsid w:val="009E687B"/>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A3E"/>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6E61"/>
    <w:rsid w:val="00A672D5"/>
    <w:rsid w:val="00A7083F"/>
    <w:rsid w:val="00A70FDA"/>
    <w:rsid w:val="00A712F7"/>
    <w:rsid w:val="00A715A8"/>
    <w:rsid w:val="00A719F5"/>
    <w:rsid w:val="00A725C9"/>
    <w:rsid w:val="00A72E8C"/>
    <w:rsid w:val="00A72EE0"/>
    <w:rsid w:val="00A735EB"/>
    <w:rsid w:val="00A73E2F"/>
    <w:rsid w:val="00A76C91"/>
    <w:rsid w:val="00A770B1"/>
    <w:rsid w:val="00A808A3"/>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5BB"/>
    <w:rsid w:val="00AA063E"/>
    <w:rsid w:val="00AA06CD"/>
    <w:rsid w:val="00AA09DA"/>
    <w:rsid w:val="00AA35C5"/>
    <w:rsid w:val="00AA381F"/>
    <w:rsid w:val="00AA68A1"/>
    <w:rsid w:val="00AB1632"/>
    <w:rsid w:val="00AB5736"/>
    <w:rsid w:val="00AB62CD"/>
    <w:rsid w:val="00AB68B1"/>
    <w:rsid w:val="00AB68E5"/>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1E60"/>
    <w:rsid w:val="00AE25E7"/>
    <w:rsid w:val="00AE2ABB"/>
    <w:rsid w:val="00AE2DAA"/>
    <w:rsid w:val="00AE2DB8"/>
    <w:rsid w:val="00AE36CA"/>
    <w:rsid w:val="00AE500B"/>
    <w:rsid w:val="00AE56CC"/>
    <w:rsid w:val="00AE61C6"/>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0CEE"/>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2F0"/>
    <w:rsid w:val="00B57327"/>
    <w:rsid w:val="00B60259"/>
    <w:rsid w:val="00B61180"/>
    <w:rsid w:val="00B61B91"/>
    <w:rsid w:val="00B61CA9"/>
    <w:rsid w:val="00B63395"/>
    <w:rsid w:val="00B634A2"/>
    <w:rsid w:val="00B63A5F"/>
    <w:rsid w:val="00B645D9"/>
    <w:rsid w:val="00B655CD"/>
    <w:rsid w:val="00B65C83"/>
    <w:rsid w:val="00B6610E"/>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8C"/>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78B"/>
    <w:rsid w:val="00BE581B"/>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7F1"/>
    <w:rsid w:val="00C15AB8"/>
    <w:rsid w:val="00C167E3"/>
    <w:rsid w:val="00C16976"/>
    <w:rsid w:val="00C20432"/>
    <w:rsid w:val="00C207C9"/>
    <w:rsid w:val="00C20C80"/>
    <w:rsid w:val="00C20EA5"/>
    <w:rsid w:val="00C21F52"/>
    <w:rsid w:val="00C229FA"/>
    <w:rsid w:val="00C22E0F"/>
    <w:rsid w:val="00C244DC"/>
    <w:rsid w:val="00C24862"/>
    <w:rsid w:val="00C25CB5"/>
    <w:rsid w:val="00C26719"/>
    <w:rsid w:val="00C26E10"/>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597"/>
    <w:rsid w:val="00C529E4"/>
    <w:rsid w:val="00C52A3C"/>
    <w:rsid w:val="00C5340E"/>
    <w:rsid w:val="00C538E0"/>
    <w:rsid w:val="00C53C93"/>
    <w:rsid w:val="00C555CA"/>
    <w:rsid w:val="00C55C45"/>
    <w:rsid w:val="00C56978"/>
    <w:rsid w:val="00C57AC1"/>
    <w:rsid w:val="00C57DFD"/>
    <w:rsid w:val="00C6017B"/>
    <w:rsid w:val="00C604DC"/>
    <w:rsid w:val="00C60C4F"/>
    <w:rsid w:val="00C6130D"/>
    <w:rsid w:val="00C62B00"/>
    <w:rsid w:val="00C63783"/>
    <w:rsid w:val="00C648B8"/>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066A"/>
    <w:rsid w:val="00C9208B"/>
    <w:rsid w:val="00C9366C"/>
    <w:rsid w:val="00C94218"/>
    <w:rsid w:val="00C942E7"/>
    <w:rsid w:val="00C95549"/>
    <w:rsid w:val="00C95BBA"/>
    <w:rsid w:val="00C95F22"/>
    <w:rsid w:val="00CA101E"/>
    <w:rsid w:val="00CA26B1"/>
    <w:rsid w:val="00CA3532"/>
    <w:rsid w:val="00CA3792"/>
    <w:rsid w:val="00CA4469"/>
    <w:rsid w:val="00CA44E3"/>
    <w:rsid w:val="00CA4D3A"/>
    <w:rsid w:val="00CA69B5"/>
    <w:rsid w:val="00CA6A35"/>
    <w:rsid w:val="00CA6BB0"/>
    <w:rsid w:val="00CB23EC"/>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8BF"/>
    <w:rsid w:val="00CD195C"/>
    <w:rsid w:val="00CD1FBD"/>
    <w:rsid w:val="00CD2627"/>
    <w:rsid w:val="00CD2709"/>
    <w:rsid w:val="00CD2A84"/>
    <w:rsid w:val="00CD393A"/>
    <w:rsid w:val="00CD50A8"/>
    <w:rsid w:val="00CD5AD1"/>
    <w:rsid w:val="00CD5ADA"/>
    <w:rsid w:val="00CD5B5F"/>
    <w:rsid w:val="00CD5CE8"/>
    <w:rsid w:val="00CD6D4A"/>
    <w:rsid w:val="00CE06F9"/>
    <w:rsid w:val="00CE11C9"/>
    <w:rsid w:val="00CE13A6"/>
    <w:rsid w:val="00CE2525"/>
    <w:rsid w:val="00CE25F1"/>
    <w:rsid w:val="00CE37BB"/>
    <w:rsid w:val="00CE3C25"/>
    <w:rsid w:val="00CE4C16"/>
    <w:rsid w:val="00CE69C1"/>
    <w:rsid w:val="00CE736D"/>
    <w:rsid w:val="00CF01B1"/>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258AA"/>
    <w:rsid w:val="00D26E21"/>
    <w:rsid w:val="00D3114C"/>
    <w:rsid w:val="00D319DD"/>
    <w:rsid w:val="00D33389"/>
    <w:rsid w:val="00D3473B"/>
    <w:rsid w:val="00D35265"/>
    <w:rsid w:val="00D374E7"/>
    <w:rsid w:val="00D41914"/>
    <w:rsid w:val="00D42C57"/>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2E8"/>
    <w:rsid w:val="00D90546"/>
    <w:rsid w:val="00D914F4"/>
    <w:rsid w:val="00D936DC"/>
    <w:rsid w:val="00DA07F7"/>
    <w:rsid w:val="00DA1A9E"/>
    <w:rsid w:val="00DA1B76"/>
    <w:rsid w:val="00DA3029"/>
    <w:rsid w:val="00DA3E03"/>
    <w:rsid w:val="00DA64E0"/>
    <w:rsid w:val="00DA7E70"/>
    <w:rsid w:val="00DB07BC"/>
    <w:rsid w:val="00DB0C5C"/>
    <w:rsid w:val="00DB196C"/>
    <w:rsid w:val="00DB19A3"/>
    <w:rsid w:val="00DB27AE"/>
    <w:rsid w:val="00DB29B5"/>
    <w:rsid w:val="00DB33FD"/>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32A"/>
    <w:rsid w:val="00DD0ABE"/>
    <w:rsid w:val="00DD144B"/>
    <w:rsid w:val="00DD2B14"/>
    <w:rsid w:val="00DD3A50"/>
    <w:rsid w:val="00DD48B1"/>
    <w:rsid w:val="00DD4A4D"/>
    <w:rsid w:val="00DD56DF"/>
    <w:rsid w:val="00DD5C5D"/>
    <w:rsid w:val="00DE096E"/>
    <w:rsid w:val="00DE0DEB"/>
    <w:rsid w:val="00DE13C7"/>
    <w:rsid w:val="00DE2281"/>
    <w:rsid w:val="00DE26D8"/>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4D4"/>
    <w:rsid w:val="00E07D2A"/>
    <w:rsid w:val="00E2007B"/>
    <w:rsid w:val="00E204A0"/>
    <w:rsid w:val="00E20550"/>
    <w:rsid w:val="00E22087"/>
    <w:rsid w:val="00E22097"/>
    <w:rsid w:val="00E232D0"/>
    <w:rsid w:val="00E24724"/>
    <w:rsid w:val="00E249A6"/>
    <w:rsid w:val="00E25B9B"/>
    <w:rsid w:val="00E2673C"/>
    <w:rsid w:val="00E272C0"/>
    <w:rsid w:val="00E27692"/>
    <w:rsid w:val="00E27911"/>
    <w:rsid w:val="00E3070A"/>
    <w:rsid w:val="00E31920"/>
    <w:rsid w:val="00E3276D"/>
    <w:rsid w:val="00E337BA"/>
    <w:rsid w:val="00E33B67"/>
    <w:rsid w:val="00E341AD"/>
    <w:rsid w:val="00E342DD"/>
    <w:rsid w:val="00E34D22"/>
    <w:rsid w:val="00E35257"/>
    <w:rsid w:val="00E356AB"/>
    <w:rsid w:val="00E3608F"/>
    <w:rsid w:val="00E372A5"/>
    <w:rsid w:val="00E37346"/>
    <w:rsid w:val="00E378B9"/>
    <w:rsid w:val="00E37B12"/>
    <w:rsid w:val="00E408DF"/>
    <w:rsid w:val="00E41D99"/>
    <w:rsid w:val="00E42220"/>
    <w:rsid w:val="00E427BD"/>
    <w:rsid w:val="00E42B47"/>
    <w:rsid w:val="00E42C4A"/>
    <w:rsid w:val="00E44732"/>
    <w:rsid w:val="00E44BB1"/>
    <w:rsid w:val="00E44F77"/>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4DC0"/>
    <w:rsid w:val="00E95C22"/>
    <w:rsid w:val="00E95DF3"/>
    <w:rsid w:val="00E96328"/>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848"/>
    <w:rsid w:val="00ED0661"/>
    <w:rsid w:val="00ED0668"/>
    <w:rsid w:val="00ED39EF"/>
    <w:rsid w:val="00ED3C0A"/>
    <w:rsid w:val="00ED53E3"/>
    <w:rsid w:val="00ED5F43"/>
    <w:rsid w:val="00ED6B82"/>
    <w:rsid w:val="00ED73DC"/>
    <w:rsid w:val="00ED7F10"/>
    <w:rsid w:val="00EE07DB"/>
    <w:rsid w:val="00EE20A5"/>
    <w:rsid w:val="00EE2117"/>
    <w:rsid w:val="00EE30D7"/>
    <w:rsid w:val="00EE3B41"/>
    <w:rsid w:val="00EE3D68"/>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1D2A"/>
    <w:rsid w:val="00F226AB"/>
    <w:rsid w:val="00F22CC1"/>
    <w:rsid w:val="00F24980"/>
    <w:rsid w:val="00F259B6"/>
    <w:rsid w:val="00F30FC5"/>
    <w:rsid w:val="00F3118B"/>
    <w:rsid w:val="00F32B78"/>
    <w:rsid w:val="00F32E7B"/>
    <w:rsid w:val="00F3425C"/>
    <w:rsid w:val="00F37412"/>
    <w:rsid w:val="00F3754A"/>
    <w:rsid w:val="00F40E53"/>
    <w:rsid w:val="00F42885"/>
    <w:rsid w:val="00F43C4D"/>
    <w:rsid w:val="00F451AA"/>
    <w:rsid w:val="00F45C0D"/>
    <w:rsid w:val="00F45E1E"/>
    <w:rsid w:val="00F46B8A"/>
    <w:rsid w:val="00F47B9F"/>
    <w:rsid w:val="00F5061C"/>
    <w:rsid w:val="00F50C8A"/>
    <w:rsid w:val="00F528A2"/>
    <w:rsid w:val="00F528DE"/>
    <w:rsid w:val="00F549DA"/>
    <w:rsid w:val="00F54B34"/>
    <w:rsid w:val="00F550EE"/>
    <w:rsid w:val="00F55E5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61"/>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DA1"/>
    <w:rsid w:val="00F82E88"/>
    <w:rsid w:val="00F83AC8"/>
    <w:rsid w:val="00F8416F"/>
    <w:rsid w:val="00F84A8F"/>
    <w:rsid w:val="00F854B9"/>
    <w:rsid w:val="00F85A34"/>
    <w:rsid w:val="00F90E3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043"/>
    <w:rsid w:val="00FE1399"/>
    <w:rsid w:val="00FE3B17"/>
    <w:rsid w:val="00FE458C"/>
    <w:rsid w:val="00FE7EF9"/>
    <w:rsid w:val="00FE7F2A"/>
    <w:rsid w:val="00FF0185"/>
    <w:rsid w:val="00FF0DFB"/>
    <w:rsid w:val="00FF101A"/>
    <w:rsid w:val="00FF1D31"/>
    <w:rsid w:val="00FF2724"/>
    <w:rsid w:val="00FF3953"/>
    <w:rsid w:val="00FF4DA7"/>
    <w:rsid w:val="00FF592D"/>
    <w:rsid w:val="00FF6618"/>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467B911C-E748-4DC2-AFBF-CCEDC6007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273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9070395">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39116148">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57108422">
      <w:bodyDiv w:val="1"/>
      <w:marLeft w:val="0"/>
      <w:marRight w:val="0"/>
      <w:marTop w:val="0"/>
      <w:marBottom w:val="0"/>
      <w:divBdr>
        <w:top w:val="none" w:sz="0" w:space="0" w:color="auto"/>
        <w:left w:val="none" w:sz="0" w:space="0" w:color="auto"/>
        <w:bottom w:val="none" w:sz="0" w:space="0" w:color="auto"/>
        <w:right w:val="none" w:sz="0" w:space="0" w:color="auto"/>
      </w:divBdr>
    </w:div>
    <w:div w:id="1031495933">
      <w:bodyDiv w:val="1"/>
      <w:marLeft w:val="0"/>
      <w:marRight w:val="0"/>
      <w:marTop w:val="0"/>
      <w:marBottom w:val="0"/>
      <w:divBdr>
        <w:top w:val="none" w:sz="0" w:space="0" w:color="auto"/>
        <w:left w:val="none" w:sz="0" w:space="0" w:color="auto"/>
        <w:bottom w:val="none" w:sz="0" w:space="0" w:color="auto"/>
        <w:right w:val="none" w:sz="0" w:space="0" w:color="auto"/>
      </w:divBdr>
    </w:div>
    <w:div w:id="1033458113">
      <w:bodyDiv w:val="1"/>
      <w:marLeft w:val="0"/>
      <w:marRight w:val="0"/>
      <w:marTop w:val="0"/>
      <w:marBottom w:val="0"/>
      <w:divBdr>
        <w:top w:val="none" w:sz="0" w:space="0" w:color="auto"/>
        <w:left w:val="none" w:sz="0" w:space="0" w:color="auto"/>
        <w:bottom w:val="none" w:sz="0" w:space="0" w:color="auto"/>
        <w:right w:val="none" w:sz="0" w:space="0" w:color="auto"/>
      </w:divBdr>
    </w:div>
    <w:div w:id="1208373690">
      <w:bodyDiv w:val="1"/>
      <w:marLeft w:val="0"/>
      <w:marRight w:val="0"/>
      <w:marTop w:val="0"/>
      <w:marBottom w:val="0"/>
      <w:divBdr>
        <w:top w:val="none" w:sz="0" w:space="0" w:color="auto"/>
        <w:left w:val="none" w:sz="0" w:space="0" w:color="auto"/>
        <w:bottom w:val="none" w:sz="0" w:space="0" w:color="auto"/>
        <w:right w:val="none" w:sz="0" w:space="0" w:color="auto"/>
      </w:divBdr>
    </w:div>
    <w:div w:id="1338119276">
      <w:bodyDiv w:val="1"/>
      <w:marLeft w:val="0"/>
      <w:marRight w:val="0"/>
      <w:marTop w:val="0"/>
      <w:marBottom w:val="0"/>
      <w:divBdr>
        <w:top w:val="none" w:sz="0" w:space="0" w:color="auto"/>
        <w:left w:val="none" w:sz="0" w:space="0" w:color="auto"/>
        <w:bottom w:val="none" w:sz="0" w:space="0" w:color="auto"/>
        <w:right w:val="none" w:sz="0" w:space="0" w:color="auto"/>
      </w:divBdr>
    </w:div>
    <w:div w:id="172452311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2076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1A598167CB604BB5A0025877F7BB84" ma:contentTypeVersion="0" ma:contentTypeDescription="SWPP2 Dokument bazowy" ma:contentTypeScope="" ma:versionID="86953b846be156a5ce89cbcc1d24a62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SWZ.docx</dmsv2BaseFileName>
    <dmsv2BaseDisplayName xmlns="http://schemas.microsoft.com/sharepoint/v3">Zał. nr 7 do SWZ</dmsv2BaseDisplayName>
    <dmsv2SWPP2ObjectNumber xmlns="http://schemas.microsoft.com/sharepoint/v3">WZ/DYS/OZ/RI/10774/2023                           </dmsv2SWPP2ObjectNumber>
    <dmsv2SWPP2SumMD5 xmlns="http://schemas.microsoft.com/sharepoint/v3">c2fdb751c7d38b7fb16c1d6c5f607b76</dmsv2SWPP2SumMD5>
    <dmsv2BaseMoved xmlns="http://schemas.microsoft.com/sharepoint/v3">false</dmsv2BaseMoved>
    <dmsv2BaseIsSensitive xmlns="http://schemas.microsoft.com/sharepoint/v3">true</dmsv2BaseIsSensitive>
    <dmsv2SWPP2IDSWPP2 xmlns="http://schemas.microsoft.com/sharepoint/v3">673120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21857765</dmsv2BaseClientSystemDocumentID>
    <dmsv2BaseModifiedByID xmlns="http://schemas.microsoft.com/sharepoint/v3">12004007</dmsv2BaseModifiedByID>
    <dmsv2BaseCreatedByID xmlns="http://schemas.microsoft.com/sharepoint/v3">12004007</dmsv2BaseCreatedByID>
    <dmsv2SWPP2ObjectDepartment xmlns="http://schemas.microsoft.com/sharepoint/v3">000000010007000600000000000300000001</dmsv2SWPP2ObjectDepartment>
    <dmsv2SWPP2ObjectName xmlns="http://schemas.microsoft.com/sharepoint/v3">Wniosek</dmsv2SWPP2ObjectName>
    <_dlc_DocId xmlns="a19cb1c7-c5c7-46d4-85ae-d83685407bba">JT264K7MUK5A-354830722-22558</_dlc_DocId>
    <_dlc_DocIdUrl xmlns="a19cb1c7-c5c7-46d4-85ae-d83685407bba">
      <Url>https://swpp2.dms.gkpge.pl/sites/35/_layouts/15/DocIdRedir.aspx?ID=JT264K7MUK5A-354830722-22558</Url>
      <Description>JT264K7MUK5A-354830722-22558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F2660-254C-499B-B2E8-53C282DB6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8AE3EECB-946A-4EB3-B0B6-5D0EDE5B4A97}">
  <ds:schemaRefs>
    <ds:schemaRef ds:uri="http://schemas.microsoft.com/sharepoint/events"/>
  </ds:schemaRefs>
</ds:datastoreItem>
</file>

<file path=customXml/itemProps6.xml><?xml version="1.0" encoding="utf-8"?>
<ds:datastoreItem xmlns:ds="http://schemas.openxmlformats.org/officeDocument/2006/customXml" ds:itemID="{F5C31287-2667-4473-9C8C-701F0254B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272</Words>
  <Characters>1637</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4</cp:revision>
  <cp:lastPrinted>2021-02-26T13:14:00Z</cp:lastPrinted>
  <dcterms:created xsi:type="dcterms:W3CDTF">2025-03-11T12:34:00Z</dcterms:created>
  <dcterms:modified xsi:type="dcterms:W3CDTF">2025-03-26T06:35:00Z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0x0101891000191A598167CB604BB5A0025877F7BB84</vt:lpwstr>
  </property>
  <property fmtid="{D5CDD505-2E9C-101B-9397-08002B2CF9AE}" pid="3" name="_dlc_DocIdItemGuid">
    <vt:lpwstr>60de7b8f-f1d7-4c41-90c6-790d1c10c8ce</vt:lpwstr>
  </property>
</Properties>
</file>